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4C931519" w14:textId="77777777" w:rsidR="00AF12E4" w:rsidRPr="00AF12E4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BCA141B" w14:textId="6B1590C9" w:rsidR="006A0A40" w:rsidRPr="00CB7739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11528" w14:textId="77777777" w:rsidR="009073A9" w:rsidRDefault="009073A9" w:rsidP="00AC1A4B">
      <w:r>
        <w:separator/>
      </w:r>
    </w:p>
  </w:endnote>
  <w:endnote w:type="continuationSeparator" w:id="0">
    <w:p w14:paraId="6E84F198" w14:textId="77777777" w:rsidR="009073A9" w:rsidRDefault="009073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D5759" w14:textId="77777777" w:rsidR="009073A9" w:rsidRDefault="009073A9" w:rsidP="00AC1A4B">
      <w:r>
        <w:separator/>
      </w:r>
    </w:p>
  </w:footnote>
  <w:footnote w:type="continuationSeparator" w:id="0">
    <w:p w14:paraId="001E7EC2" w14:textId="77777777" w:rsidR="009073A9" w:rsidRDefault="009073A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52CF5A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2506E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2022-06-30T09:19:00Z</dcterms:modified>
</cp:coreProperties>
</file>